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00C" w:rsidRPr="00FA3017" w:rsidRDefault="00DC4B66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08E28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:rsidR="004D6215" w:rsidRDefault="00514019" w:rsidP="004D6215">
      <w:pPr>
        <w:spacing w:after="600"/>
        <w:jc w:val="center"/>
        <w:rPr>
          <w:rStyle w:val="Strong"/>
          <w:sz w:val="28"/>
          <w:szCs w:val="28"/>
          <w:lang w:val="en-GB"/>
        </w:rPr>
      </w:pPr>
      <w:r w:rsidRPr="00514019">
        <w:rPr>
          <w:rStyle w:val="Strong"/>
          <w:sz w:val="28"/>
          <w:szCs w:val="28"/>
          <w:lang w:val="en-GB"/>
        </w:rPr>
        <w:t>Development of modules for adjustin</w:t>
      </w:r>
      <w:r>
        <w:rPr>
          <w:rStyle w:val="Strong"/>
          <w:sz w:val="28"/>
          <w:szCs w:val="28"/>
          <w:lang w:val="en-GB"/>
        </w:rPr>
        <w:t xml:space="preserve">g the national e-health system </w:t>
      </w:r>
      <w:r w:rsidRPr="00514019">
        <w:rPr>
          <w:rStyle w:val="Strong"/>
          <w:sz w:val="28"/>
          <w:szCs w:val="28"/>
          <w:lang w:val="en-GB"/>
        </w:rPr>
        <w:t xml:space="preserve">with the E-platform </w:t>
      </w:r>
    </w:p>
    <w:p w:rsidR="00B2200C" w:rsidRPr="004D6215" w:rsidRDefault="00B2200C" w:rsidP="004D6215">
      <w:pPr>
        <w:spacing w:after="600"/>
        <w:jc w:val="center"/>
        <w:rPr>
          <w:b/>
          <w:sz w:val="28"/>
          <w:szCs w:val="28"/>
          <w:lang w:val="en-GB"/>
        </w:rPr>
      </w:pPr>
      <w:r w:rsidRPr="00FE7D2D">
        <w:rPr>
          <w:rStyle w:val="Strong"/>
          <w:sz w:val="28"/>
          <w:szCs w:val="28"/>
        </w:rPr>
        <w:t>Location</w:t>
      </w:r>
      <w:r w:rsidR="004D6215">
        <w:rPr>
          <w:rStyle w:val="Strong"/>
          <w:sz w:val="28"/>
          <w:szCs w:val="28"/>
        </w:rPr>
        <w:t xml:space="preserve">: Ministry of Health; Skopje </w:t>
      </w:r>
      <w:r w:rsidR="004D6215" w:rsidRPr="00FE7D2D">
        <w:rPr>
          <w:rStyle w:val="Strong"/>
          <w:sz w:val="28"/>
          <w:szCs w:val="28"/>
        </w:rPr>
        <w:t>–</w:t>
      </w:r>
      <w:r w:rsidR="00ED3090">
        <w:rPr>
          <w:rStyle w:val="Strong"/>
          <w:sz w:val="28"/>
          <w:szCs w:val="28"/>
        </w:rPr>
        <w:t xml:space="preserve"> </w:t>
      </w:r>
      <w:r w:rsidR="00295DC4">
        <w:rPr>
          <w:rStyle w:val="Emphasis"/>
          <w:i w:val="0"/>
          <w:sz w:val="28"/>
          <w:szCs w:val="28"/>
        </w:rPr>
        <w:t>Republic of North Macedonia</w:t>
      </w:r>
    </w:p>
    <w:p w:rsidR="00B2200C" w:rsidRDefault="00295DC4" w:rsidP="00295DC4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INTELIGENTA D</w:t>
      </w:r>
      <w:r w:rsidR="004D6215">
        <w:rPr>
          <w:sz w:val="22"/>
          <w:szCs w:val="22"/>
        </w:rPr>
        <w:t>OO</w:t>
      </w:r>
      <w:r>
        <w:rPr>
          <w:sz w:val="22"/>
          <w:szCs w:val="22"/>
        </w:rPr>
        <w:t>, Skopje</w:t>
      </w:r>
    </w:p>
    <w:p w:rsidR="00295DC4" w:rsidRPr="00B35F5E" w:rsidRDefault="00271477" w:rsidP="00295DC4">
      <w:pPr>
        <w:pStyle w:val="Blockquote"/>
        <w:numPr>
          <w:ilvl w:val="0"/>
          <w:numId w:val="8"/>
        </w:numPr>
        <w:rPr>
          <w:sz w:val="22"/>
          <w:szCs w:val="22"/>
        </w:rPr>
      </w:pPr>
      <w:r w:rsidRPr="00B35F5E">
        <w:rPr>
          <w:sz w:val="22"/>
          <w:szCs w:val="22"/>
        </w:rPr>
        <w:t>SINS S</w:t>
      </w:r>
      <w:r w:rsidR="0030297E">
        <w:rPr>
          <w:sz w:val="22"/>
          <w:szCs w:val="22"/>
        </w:rPr>
        <w:t>ISTEMI</w:t>
      </w:r>
      <w:r w:rsidRPr="00B35F5E">
        <w:rPr>
          <w:sz w:val="22"/>
          <w:szCs w:val="22"/>
        </w:rPr>
        <w:t xml:space="preserve"> D</w:t>
      </w:r>
      <w:r w:rsidR="004D6215">
        <w:rPr>
          <w:sz w:val="22"/>
          <w:szCs w:val="22"/>
        </w:rPr>
        <w:t>OOEL</w:t>
      </w:r>
      <w:r w:rsidRPr="00B35F5E">
        <w:rPr>
          <w:sz w:val="22"/>
          <w:szCs w:val="22"/>
        </w:rPr>
        <w:t>, Skopje</w:t>
      </w:r>
    </w:p>
    <w:p w:rsidR="00295DC4" w:rsidRDefault="00B35F5E" w:rsidP="00EA4D47">
      <w:pPr>
        <w:pStyle w:val="Blockquote"/>
        <w:numPr>
          <w:ilvl w:val="0"/>
          <w:numId w:val="8"/>
        </w:numPr>
        <w:rPr>
          <w:sz w:val="22"/>
          <w:szCs w:val="22"/>
        </w:rPr>
      </w:pPr>
      <w:r w:rsidRPr="00B35F5E">
        <w:rPr>
          <w:sz w:val="22"/>
          <w:szCs w:val="22"/>
        </w:rPr>
        <w:t>I</w:t>
      </w:r>
      <w:r w:rsidR="004D6215">
        <w:rPr>
          <w:sz w:val="22"/>
          <w:szCs w:val="22"/>
        </w:rPr>
        <w:t>NNO</w:t>
      </w:r>
      <w:r w:rsidR="00781AAA">
        <w:rPr>
          <w:sz w:val="22"/>
          <w:szCs w:val="22"/>
        </w:rPr>
        <w:t>SMART</w:t>
      </w:r>
      <w:r w:rsidRPr="00B35F5E">
        <w:rPr>
          <w:sz w:val="22"/>
          <w:szCs w:val="22"/>
        </w:rPr>
        <w:t xml:space="preserve"> D</w:t>
      </w:r>
      <w:r w:rsidR="004D6215">
        <w:rPr>
          <w:sz w:val="22"/>
          <w:szCs w:val="22"/>
        </w:rPr>
        <w:t>OO</w:t>
      </w:r>
      <w:r w:rsidRPr="00B35F5E">
        <w:rPr>
          <w:sz w:val="22"/>
          <w:szCs w:val="22"/>
        </w:rPr>
        <w:t>, Skopje</w:t>
      </w:r>
    </w:p>
    <w:p w:rsidR="002E2DE8" w:rsidRDefault="002E2DE8" w:rsidP="00EA4D47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SEAVUS DOOEL, Skopje</w:t>
      </w:r>
      <w:bookmarkStart w:id="0" w:name="_GoBack"/>
      <w:bookmarkEnd w:id="0"/>
    </w:p>
    <w:p w:rsidR="00C95051" w:rsidRDefault="00C95051" w:rsidP="00C95051">
      <w:pPr>
        <w:pStyle w:val="Blockquote"/>
        <w:rPr>
          <w:sz w:val="22"/>
          <w:szCs w:val="22"/>
        </w:rPr>
      </w:pPr>
    </w:p>
    <w:p w:rsidR="00C95051" w:rsidRDefault="00C95051" w:rsidP="00C95051">
      <w:pPr>
        <w:pStyle w:val="Blockquote"/>
        <w:rPr>
          <w:sz w:val="22"/>
          <w:szCs w:val="22"/>
        </w:rPr>
      </w:pPr>
    </w:p>
    <w:p w:rsidR="00C95051" w:rsidRDefault="00C95051" w:rsidP="00C95051">
      <w:pPr>
        <w:pStyle w:val="Blockquote"/>
        <w:rPr>
          <w:sz w:val="22"/>
          <w:szCs w:val="22"/>
        </w:rPr>
      </w:pPr>
    </w:p>
    <w:p w:rsidR="00C95051" w:rsidRDefault="00C95051" w:rsidP="00C95051">
      <w:pPr>
        <w:pStyle w:val="Blockquote"/>
        <w:rPr>
          <w:sz w:val="22"/>
          <w:szCs w:val="22"/>
        </w:rPr>
      </w:pPr>
    </w:p>
    <w:p w:rsidR="00C95051" w:rsidRPr="00B35F5E" w:rsidRDefault="00C95051" w:rsidP="00C95051">
      <w:pPr>
        <w:pStyle w:val="Blockquote"/>
        <w:rPr>
          <w:sz w:val="22"/>
          <w:szCs w:val="22"/>
        </w:rPr>
      </w:pPr>
    </w:p>
    <w:sectPr w:rsidR="00C95051" w:rsidRPr="00B35F5E" w:rsidSect="00C25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5EE" w:rsidRDefault="005035EE">
      <w:r>
        <w:separator/>
      </w:r>
    </w:p>
  </w:endnote>
  <w:endnote w:type="continuationSeparator" w:id="0">
    <w:p w:rsidR="005035EE" w:rsidRDefault="00503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0C" w:rsidRDefault="00101F74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101F74">
      <w:rPr>
        <w:b/>
        <w:sz w:val="18"/>
        <w:szCs w:val="18"/>
        <w:lang w:val="en-GB"/>
      </w:rPr>
      <w:t>August 2020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2E2DE8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2E2DE8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1560F1">
      <w:rPr>
        <w:rStyle w:val="PageNumber"/>
        <w:noProof/>
        <w:sz w:val="18"/>
        <w:szCs w:val="18"/>
      </w:rPr>
      <w:t>b8o6_list_simp_en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5EE" w:rsidRDefault="005035EE">
      <w:r>
        <w:separator/>
      </w:r>
    </w:p>
  </w:footnote>
  <w:footnote w:type="continuationSeparator" w:id="0">
    <w:p w:rsidR="005035EE" w:rsidRDefault="00503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4C337F39"/>
    <w:multiLevelType w:val="hybridMultilevel"/>
    <w:tmpl w:val="1E946E20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01F74"/>
    <w:rsid w:val="00116755"/>
    <w:rsid w:val="00117F40"/>
    <w:rsid w:val="00125C2D"/>
    <w:rsid w:val="001560F1"/>
    <w:rsid w:val="001624C3"/>
    <w:rsid w:val="001A11F2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71477"/>
    <w:rsid w:val="00295DC4"/>
    <w:rsid w:val="002A5A18"/>
    <w:rsid w:val="002D540C"/>
    <w:rsid w:val="002E2DE8"/>
    <w:rsid w:val="0030297E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215"/>
    <w:rsid w:val="004D6DA1"/>
    <w:rsid w:val="005035EE"/>
    <w:rsid w:val="00511111"/>
    <w:rsid w:val="00514019"/>
    <w:rsid w:val="00527834"/>
    <w:rsid w:val="005605FB"/>
    <w:rsid w:val="005745DE"/>
    <w:rsid w:val="00581A96"/>
    <w:rsid w:val="0059234A"/>
    <w:rsid w:val="005A516C"/>
    <w:rsid w:val="005E655C"/>
    <w:rsid w:val="0060041B"/>
    <w:rsid w:val="006238DA"/>
    <w:rsid w:val="006C7C0C"/>
    <w:rsid w:val="007113C5"/>
    <w:rsid w:val="00730A04"/>
    <w:rsid w:val="007704C8"/>
    <w:rsid w:val="00781AAA"/>
    <w:rsid w:val="007A3BEF"/>
    <w:rsid w:val="00821628"/>
    <w:rsid w:val="0083259C"/>
    <w:rsid w:val="00841141"/>
    <w:rsid w:val="00861366"/>
    <w:rsid w:val="00863DA1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06367"/>
    <w:rsid w:val="00B2200C"/>
    <w:rsid w:val="00B35F5E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95051"/>
    <w:rsid w:val="00CB27C3"/>
    <w:rsid w:val="00CB4BDB"/>
    <w:rsid w:val="00CD1067"/>
    <w:rsid w:val="00D30A2C"/>
    <w:rsid w:val="00D34E0F"/>
    <w:rsid w:val="00D50243"/>
    <w:rsid w:val="00D57542"/>
    <w:rsid w:val="00DC4B66"/>
    <w:rsid w:val="00DC6160"/>
    <w:rsid w:val="00DD7604"/>
    <w:rsid w:val="00E04EE0"/>
    <w:rsid w:val="00E05057"/>
    <w:rsid w:val="00E14010"/>
    <w:rsid w:val="00E351BA"/>
    <w:rsid w:val="00E8196B"/>
    <w:rsid w:val="00E9535A"/>
    <w:rsid w:val="00EC38C2"/>
    <w:rsid w:val="00EC5FFA"/>
    <w:rsid w:val="00ED3090"/>
    <w:rsid w:val="00ED43AF"/>
    <w:rsid w:val="00EE0B09"/>
    <w:rsid w:val="00F230D6"/>
    <w:rsid w:val="00F85F04"/>
    <w:rsid w:val="00F8776C"/>
    <w:rsid w:val="00FA3017"/>
    <w:rsid w:val="00FC3B94"/>
    <w:rsid w:val="00FD62C1"/>
    <w:rsid w:val="00FE26C1"/>
    <w:rsid w:val="00FE3567"/>
    <w:rsid w:val="00FE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creator>ramatje</dc:creator>
  <cp:lastModifiedBy>Lidija</cp:lastModifiedBy>
  <cp:revision>6</cp:revision>
  <cp:lastPrinted>2021-02-05T14:32:00Z</cp:lastPrinted>
  <dcterms:created xsi:type="dcterms:W3CDTF">2021-02-03T14:46:00Z</dcterms:created>
  <dcterms:modified xsi:type="dcterms:W3CDTF">2021-02-09T13:05:00Z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